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E5" w:rsidRPr="0077603C" w:rsidRDefault="0077603C" w:rsidP="000C012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632423" w:themeColor="accent2" w:themeShade="80"/>
          <w:sz w:val="56"/>
          <w:szCs w:val="56"/>
        </w:rPr>
      </w:pPr>
      <w:r w:rsidRPr="0077603C">
        <w:rPr>
          <w:rFonts w:cstheme="minorHAnsi"/>
          <w:b/>
          <w:color w:val="632423" w:themeColor="accent2" w:themeShade="80"/>
          <w:sz w:val="56"/>
          <w:szCs w:val="56"/>
        </w:rPr>
        <w:t>DX BALL RELOADED</w:t>
      </w:r>
    </w:p>
    <w:p w:rsidR="00D309E5" w:rsidRPr="0077603C" w:rsidRDefault="000C0122" w:rsidP="000C012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ab/>
      </w:r>
      <w:r>
        <w:rPr>
          <w:rFonts w:cstheme="minorHAnsi"/>
          <w:b/>
          <w:sz w:val="40"/>
          <w:szCs w:val="40"/>
        </w:rPr>
        <w:tab/>
      </w:r>
      <w:r>
        <w:rPr>
          <w:rFonts w:cstheme="minorHAnsi"/>
          <w:b/>
          <w:sz w:val="40"/>
          <w:szCs w:val="40"/>
        </w:rPr>
        <w:tab/>
      </w:r>
      <w:r>
        <w:rPr>
          <w:rFonts w:cstheme="minorHAnsi"/>
          <w:b/>
          <w:sz w:val="40"/>
          <w:szCs w:val="40"/>
        </w:rPr>
        <w:tab/>
      </w:r>
      <w:r>
        <w:rPr>
          <w:rFonts w:cstheme="minorHAnsi"/>
          <w:b/>
          <w:sz w:val="40"/>
          <w:szCs w:val="40"/>
        </w:rPr>
        <w:tab/>
      </w:r>
      <w:r>
        <w:rPr>
          <w:rFonts w:cstheme="minorHAnsi"/>
          <w:b/>
          <w:sz w:val="40"/>
          <w:szCs w:val="40"/>
        </w:rPr>
        <w:tab/>
      </w:r>
      <w:r>
        <w:rPr>
          <w:rFonts w:cstheme="minorHAnsi"/>
          <w:b/>
          <w:sz w:val="40"/>
          <w:szCs w:val="40"/>
        </w:rPr>
        <w:tab/>
      </w:r>
      <w:r w:rsidR="002B3ED9" w:rsidRPr="0077603C">
        <w:rPr>
          <w:rFonts w:cstheme="minorHAnsi"/>
          <w:b/>
          <w:sz w:val="40"/>
          <w:szCs w:val="40"/>
        </w:rPr>
        <w:t>-by Lab Batch 521</w:t>
      </w:r>
      <w:r w:rsidR="00D309E5" w:rsidRPr="0077603C">
        <w:rPr>
          <w:rFonts w:cstheme="minorHAnsi"/>
          <w:b/>
          <w:sz w:val="40"/>
          <w:szCs w:val="40"/>
        </w:rPr>
        <w:t>.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A052E9" w:rsidRDefault="00A052E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D309E5" w:rsidRPr="002B3ED9" w:rsidRDefault="002B3ED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>DX ball game is a well</w:t>
      </w:r>
      <w:r w:rsidR="00000F6F">
        <w:rPr>
          <w:rFonts w:cstheme="minorHAnsi"/>
          <w:sz w:val="28"/>
          <w:szCs w:val="28"/>
        </w:rPr>
        <w:t>-</w:t>
      </w:r>
      <w:r w:rsidRPr="002B3ED9">
        <w:rPr>
          <w:rFonts w:cstheme="minorHAnsi"/>
          <w:sz w:val="28"/>
          <w:szCs w:val="28"/>
        </w:rPr>
        <w:t>known brick breaking game.</w:t>
      </w:r>
      <w:r w:rsidRPr="002B3ED9"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77603C">
        <w:rPr>
          <w:rFonts w:cstheme="minorHAnsi"/>
          <w:color w:val="000000"/>
          <w:sz w:val="28"/>
          <w:szCs w:val="28"/>
          <w:shd w:val="clear" w:color="auto" w:fill="FFFFFF"/>
        </w:rPr>
        <w:t xml:space="preserve">‘Dx Ball Reloaded’ is our attempt to make a different version of the game based on the original idea. Well the game is about a </w:t>
      </w:r>
      <w:r w:rsidRPr="002B3ED9">
        <w:rPr>
          <w:rStyle w:val="apple-style-span"/>
          <w:rFonts w:cstheme="minorHAnsi"/>
          <w:color w:val="000000"/>
          <w:sz w:val="28"/>
          <w:szCs w:val="28"/>
          <w:shd w:val="clear" w:color="auto" w:fill="FFFFFF"/>
        </w:rPr>
        <w:t xml:space="preserve">ball </w:t>
      </w:r>
      <w:r w:rsidR="0077603C">
        <w:rPr>
          <w:rStyle w:val="apple-style-span"/>
          <w:rFonts w:cstheme="minorHAnsi"/>
          <w:color w:val="000000"/>
          <w:sz w:val="28"/>
          <w:szCs w:val="28"/>
          <w:shd w:val="clear" w:color="auto" w:fill="FFFFFF"/>
        </w:rPr>
        <w:t xml:space="preserve">which </w:t>
      </w:r>
      <w:r w:rsidRPr="002B3ED9">
        <w:rPr>
          <w:rStyle w:val="apple-style-span"/>
          <w:rFonts w:cstheme="minorHAnsi"/>
          <w:color w:val="000000"/>
          <w:sz w:val="28"/>
          <w:szCs w:val="28"/>
          <w:shd w:val="clear" w:color="auto" w:fill="FFFFFF"/>
        </w:rPr>
        <w:t>is bouncing around and breaking bricks. You bounce it back up to break m</w:t>
      </w:r>
      <w:r w:rsidR="0077603C">
        <w:rPr>
          <w:rStyle w:val="apple-style-span"/>
          <w:rFonts w:cstheme="minorHAnsi"/>
          <w:color w:val="000000"/>
          <w:sz w:val="28"/>
          <w:szCs w:val="28"/>
          <w:shd w:val="clear" w:color="auto" w:fill="FFFFFF"/>
        </w:rPr>
        <w:t>ore and if you let the ball pass</w:t>
      </w:r>
      <w:r w:rsidRPr="002B3ED9">
        <w:rPr>
          <w:rStyle w:val="apple-style-span"/>
          <w:rFonts w:cstheme="minorHAnsi"/>
          <w:color w:val="000000"/>
          <w:sz w:val="28"/>
          <w:szCs w:val="28"/>
          <w:shd w:val="clear" w:color="auto" w:fill="FFFFFF"/>
        </w:rPr>
        <w:t xml:space="preserve"> your paddle, then you lose.</w:t>
      </w:r>
      <w:r w:rsidR="00000F6F">
        <w:rPr>
          <w:rStyle w:val="apple-style-span"/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2B3ED9">
        <w:rPr>
          <w:rStyle w:val="apple-style-span"/>
          <w:rFonts w:cstheme="minorHAnsi"/>
          <w:color w:val="000000"/>
          <w:sz w:val="28"/>
          <w:szCs w:val="28"/>
          <w:shd w:val="clear" w:color="auto" w:fill="FFFFFF"/>
        </w:rPr>
        <w:t>There are 5 levels with increasing level of difficulty and you can advance to the next level by breaking all the bricks</w:t>
      </w:r>
      <w:r w:rsidR="0077603C">
        <w:rPr>
          <w:rStyle w:val="apple-style-span"/>
          <w:rFonts w:cstheme="minorHAnsi"/>
          <w:color w:val="000000"/>
          <w:sz w:val="28"/>
          <w:szCs w:val="28"/>
          <w:shd w:val="clear" w:color="auto" w:fill="FFFFFF"/>
        </w:rPr>
        <w:t xml:space="preserve"> or choose to start with any level you wish</w:t>
      </w:r>
      <w:r w:rsidRPr="002B3ED9">
        <w:rPr>
          <w:rStyle w:val="apple-style-span"/>
          <w:rFonts w:cstheme="minorHAnsi"/>
          <w:color w:val="000000"/>
          <w:sz w:val="28"/>
          <w:szCs w:val="28"/>
          <w:shd w:val="clear" w:color="auto" w:fill="FFFFFF"/>
        </w:rPr>
        <w:t>.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A052E9" w:rsidRDefault="00A052E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>***************************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 xml:space="preserve">       KEY CONTROLS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>***************************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>The paddle is controlled by the player using the keyboard.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A052E9" w:rsidRDefault="00A052E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ENTER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=      To shoot the ball.</w:t>
      </w:r>
      <w:r>
        <w:rPr>
          <w:rFonts w:cstheme="minorHAnsi"/>
          <w:sz w:val="28"/>
          <w:szCs w:val="28"/>
        </w:rPr>
        <w:tab/>
      </w:r>
    </w:p>
    <w:p w:rsidR="00D309E5" w:rsidRPr="002B3ED9" w:rsidRDefault="0077603C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a/</w:t>
      </w:r>
      <w:r w:rsidR="00D309E5" w:rsidRPr="002B3ED9">
        <w:rPr>
          <w:rFonts w:cstheme="minorHAnsi"/>
          <w:sz w:val="28"/>
          <w:szCs w:val="28"/>
        </w:rPr>
        <w:t xml:space="preserve">A </w:t>
      </w:r>
      <w:r w:rsidR="00D309E5" w:rsidRPr="002B3ED9">
        <w:rPr>
          <w:rFonts w:cstheme="minorHAnsi"/>
          <w:sz w:val="28"/>
          <w:szCs w:val="28"/>
        </w:rPr>
        <w:tab/>
      </w:r>
      <w:r w:rsidR="00D309E5" w:rsidRPr="002B3ED9">
        <w:rPr>
          <w:rFonts w:cstheme="minorHAnsi"/>
          <w:sz w:val="28"/>
          <w:szCs w:val="28"/>
        </w:rPr>
        <w:tab/>
      </w:r>
      <w:r w:rsidR="00D309E5" w:rsidRPr="002B3ED9">
        <w:rPr>
          <w:rFonts w:cstheme="minorHAnsi"/>
          <w:sz w:val="28"/>
          <w:szCs w:val="28"/>
        </w:rPr>
        <w:tab/>
        <w:t>=      To move the paddle left.</w:t>
      </w:r>
    </w:p>
    <w:p w:rsidR="00D309E5" w:rsidRPr="002B3ED9" w:rsidRDefault="001C713B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77603C">
        <w:rPr>
          <w:rFonts w:cstheme="minorHAnsi"/>
          <w:sz w:val="28"/>
          <w:szCs w:val="28"/>
        </w:rPr>
        <w:t>/</w:t>
      </w:r>
      <w:r>
        <w:rPr>
          <w:rFonts w:cstheme="minorHAnsi"/>
          <w:sz w:val="28"/>
          <w:szCs w:val="28"/>
        </w:rPr>
        <w:t>D</w:t>
      </w:r>
      <w:bookmarkStart w:id="0" w:name="_GoBack"/>
      <w:bookmarkEnd w:id="0"/>
      <w:r w:rsidR="00D309E5" w:rsidRPr="002B3ED9">
        <w:rPr>
          <w:rFonts w:cstheme="minorHAnsi"/>
          <w:sz w:val="28"/>
          <w:szCs w:val="28"/>
        </w:rPr>
        <w:t xml:space="preserve"> </w:t>
      </w:r>
      <w:r w:rsidR="00D309E5" w:rsidRPr="002B3ED9">
        <w:rPr>
          <w:rFonts w:cstheme="minorHAnsi"/>
          <w:sz w:val="28"/>
          <w:szCs w:val="28"/>
        </w:rPr>
        <w:tab/>
      </w:r>
      <w:r w:rsidR="00D309E5" w:rsidRPr="002B3ED9">
        <w:rPr>
          <w:rFonts w:cstheme="minorHAnsi"/>
          <w:sz w:val="28"/>
          <w:szCs w:val="28"/>
        </w:rPr>
        <w:tab/>
      </w:r>
      <w:r w:rsidR="00D309E5" w:rsidRPr="002B3ED9">
        <w:rPr>
          <w:rFonts w:cstheme="minorHAnsi"/>
          <w:sz w:val="28"/>
          <w:szCs w:val="28"/>
        </w:rPr>
        <w:tab/>
        <w:t>=      To move the paddle right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>**********************</w:t>
      </w:r>
    </w:p>
    <w:p w:rsidR="002B3ED9" w:rsidRDefault="002B3ED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A052E9" w:rsidRDefault="00A052E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D309E5" w:rsidRPr="00A052E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2B3ED9">
        <w:rPr>
          <w:rFonts w:cstheme="minorHAnsi"/>
          <w:sz w:val="28"/>
          <w:szCs w:val="28"/>
        </w:rPr>
        <w:tab/>
      </w:r>
      <w:r w:rsidRPr="00A052E9">
        <w:rPr>
          <w:rFonts w:cstheme="minorHAnsi"/>
          <w:b/>
          <w:sz w:val="28"/>
          <w:szCs w:val="28"/>
        </w:rPr>
        <w:t>FEATURES</w:t>
      </w:r>
    </w:p>
    <w:p w:rsidR="00A052E9" w:rsidRDefault="00A052E9" w:rsidP="00A052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D309E5" w:rsidRPr="00A052E9" w:rsidRDefault="00A052E9" w:rsidP="00A052E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="002B3ED9" w:rsidRPr="00A052E9">
        <w:rPr>
          <w:rFonts w:cstheme="minorHAnsi"/>
          <w:sz w:val="28"/>
          <w:szCs w:val="28"/>
        </w:rPr>
        <w:t>Gameplay</w:t>
      </w:r>
      <w:r w:rsidR="00D309E5" w:rsidRPr="00A052E9">
        <w:rPr>
          <w:rFonts w:cstheme="minorHAnsi"/>
          <w:sz w:val="28"/>
          <w:szCs w:val="28"/>
        </w:rPr>
        <w:t>:</w:t>
      </w:r>
    </w:p>
    <w:p w:rsidR="00D309E5" w:rsidRPr="002B3ED9" w:rsidRDefault="002B3ED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 xml:space="preserve"> </w:t>
      </w:r>
      <w:r w:rsidR="00A052E9">
        <w:rPr>
          <w:rFonts w:cstheme="minorHAnsi"/>
          <w:sz w:val="28"/>
          <w:szCs w:val="28"/>
        </w:rPr>
        <w:t>-------------</w:t>
      </w:r>
    </w:p>
    <w:p w:rsidR="00D309E5" w:rsidRPr="002B3ED9" w:rsidRDefault="002B3ED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ab/>
        <w:t>Its a single player game</w:t>
      </w:r>
      <w:r w:rsidR="00D309E5" w:rsidRPr="002B3ED9">
        <w:rPr>
          <w:rFonts w:cstheme="minorHAnsi"/>
          <w:sz w:val="28"/>
          <w:szCs w:val="28"/>
        </w:rPr>
        <w:t>.</w:t>
      </w:r>
    </w:p>
    <w:p w:rsidR="00D309E5" w:rsidRPr="002B3ED9" w:rsidRDefault="00A052E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</w:p>
    <w:p w:rsidR="0077603C" w:rsidRDefault="002B3ED9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="0077603C">
        <w:rPr>
          <w:rFonts w:cstheme="minorHAnsi"/>
          <w:sz w:val="28"/>
          <w:szCs w:val="28"/>
        </w:rPr>
        <w:t>Levels</w:t>
      </w:r>
    </w:p>
    <w:p w:rsidR="0077603C" w:rsidRDefault="0077603C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  <w:t>--------</w:t>
      </w:r>
    </w:p>
    <w:p w:rsidR="0077603C" w:rsidRDefault="0077603C" w:rsidP="0077603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Various levels</w:t>
      </w:r>
      <w:r w:rsidR="00A22A85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(5) have been designed. The difficulty of the game increases with each level because of the positioning of the bricks and due to the </w:t>
      </w:r>
      <w:r w:rsidR="00A22A85">
        <w:rPr>
          <w:rFonts w:cstheme="minorHAnsi"/>
          <w:sz w:val="28"/>
          <w:szCs w:val="28"/>
        </w:rPr>
        <w:t xml:space="preserve">changes in </w:t>
      </w:r>
      <w:r>
        <w:rPr>
          <w:rFonts w:cstheme="minorHAnsi"/>
          <w:sz w:val="28"/>
          <w:szCs w:val="28"/>
        </w:rPr>
        <w:t>the ball speed and the paddle speed.</w:t>
      </w:r>
    </w:p>
    <w:p w:rsidR="0077603C" w:rsidRDefault="0077603C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D309E5" w:rsidRPr="002B3ED9" w:rsidRDefault="0077603C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="00D309E5" w:rsidRPr="002B3ED9">
        <w:rPr>
          <w:rFonts w:cstheme="minorHAnsi"/>
          <w:sz w:val="28"/>
          <w:szCs w:val="28"/>
        </w:rPr>
        <w:t xml:space="preserve">Paddle Control: 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ab/>
        <w:t>--------------------</w:t>
      </w:r>
    </w:p>
    <w:p w:rsidR="002B3ED9" w:rsidRDefault="002B3ED9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lastRenderedPageBreak/>
        <w:t>T</w:t>
      </w:r>
      <w:r w:rsidR="00D309E5" w:rsidRPr="002B3ED9">
        <w:rPr>
          <w:rFonts w:cstheme="minorHAnsi"/>
          <w:sz w:val="28"/>
          <w:szCs w:val="28"/>
        </w:rPr>
        <w:t>he user must move his own paddle</w:t>
      </w:r>
      <w:r w:rsidRPr="002B3ED9">
        <w:rPr>
          <w:rFonts w:cstheme="minorHAnsi"/>
          <w:sz w:val="28"/>
          <w:szCs w:val="28"/>
        </w:rPr>
        <w:t xml:space="preserve"> to catch the ball from falling past it since he loses in that case. The DX </w:t>
      </w:r>
      <w:r w:rsidR="00D309E5" w:rsidRPr="002B3ED9">
        <w:rPr>
          <w:rFonts w:cstheme="minorHAnsi"/>
          <w:sz w:val="28"/>
          <w:szCs w:val="28"/>
        </w:rPr>
        <w:t xml:space="preserve">Ball Game </w:t>
      </w:r>
      <w:r w:rsidR="0070418B">
        <w:rPr>
          <w:rFonts w:cstheme="minorHAnsi"/>
          <w:sz w:val="28"/>
          <w:szCs w:val="28"/>
        </w:rPr>
        <w:t xml:space="preserve">command line user interface is used for input. As this a “raw window”, a carriage return is not required after every input so play away!  </w:t>
      </w:r>
      <w:r w:rsidRPr="002B3ED9">
        <w:rPr>
          <w:rFonts w:cstheme="minorHAnsi"/>
          <w:sz w:val="28"/>
          <w:szCs w:val="28"/>
        </w:rPr>
        <w:t>On pressing the LEFT ('a</w:t>
      </w:r>
      <w:r w:rsidR="0077603C">
        <w:rPr>
          <w:rFonts w:cstheme="minorHAnsi"/>
          <w:sz w:val="28"/>
          <w:szCs w:val="28"/>
        </w:rPr>
        <w:t>/A</w:t>
      </w:r>
      <w:r w:rsidR="00D309E5" w:rsidRPr="002B3ED9">
        <w:rPr>
          <w:rFonts w:cstheme="minorHAnsi"/>
          <w:sz w:val="28"/>
          <w:szCs w:val="28"/>
        </w:rPr>
        <w:t>') key, the user's pad</w:t>
      </w:r>
      <w:r w:rsidR="0070418B">
        <w:rPr>
          <w:rFonts w:cstheme="minorHAnsi"/>
          <w:sz w:val="28"/>
          <w:szCs w:val="28"/>
        </w:rPr>
        <w:t>dle begins</w:t>
      </w:r>
      <w:r w:rsidRPr="002B3ED9">
        <w:rPr>
          <w:rFonts w:cstheme="minorHAnsi"/>
          <w:sz w:val="28"/>
          <w:szCs w:val="28"/>
        </w:rPr>
        <w:t xml:space="preserve"> to move left till it reaches the left-most bound of the arena</w:t>
      </w:r>
      <w:r w:rsidR="00D309E5" w:rsidRPr="002B3ED9">
        <w:rPr>
          <w:rFonts w:cstheme="minorHAnsi"/>
          <w:sz w:val="28"/>
          <w:szCs w:val="28"/>
        </w:rPr>
        <w:t>. S</w:t>
      </w:r>
      <w:r w:rsidRPr="002B3ED9">
        <w:rPr>
          <w:rFonts w:cstheme="minorHAnsi"/>
          <w:sz w:val="28"/>
          <w:szCs w:val="28"/>
        </w:rPr>
        <w:t>imilarly, the paddle moves</w:t>
      </w:r>
      <w:r w:rsidR="00A052E9">
        <w:rPr>
          <w:rFonts w:cstheme="minorHAnsi"/>
          <w:sz w:val="28"/>
          <w:szCs w:val="28"/>
        </w:rPr>
        <w:t xml:space="preserve"> right on pressing the RIGHT ('l</w:t>
      </w:r>
      <w:r w:rsidR="0077603C">
        <w:rPr>
          <w:rFonts w:cstheme="minorHAnsi"/>
          <w:sz w:val="28"/>
          <w:szCs w:val="28"/>
        </w:rPr>
        <w:t>/L</w:t>
      </w:r>
      <w:r w:rsidRPr="002B3ED9">
        <w:rPr>
          <w:rFonts w:cstheme="minorHAnsi"/>
          <w:sz w:val="28"/>
          <w:szCs w:val="28"/>
        </w:rPr>
        <w:t>') key.</w:t>
      </w:r>
      <w:r w:rsidR="00D309E5" w:rsidRPr="002B3ED9">
        <w:rPr>
          <w:rFonts w:cstheme="minorHAnsi"/>
          <w:sz w:val="28"/>
          <w:szCs w:val="28"/>
        </w:rPr>
        <w:tab/>
      </w:r>
    </w:p>
    <w:p w:rsidR="002B3ED9" w:rsidRDefault="002B3ED9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</w:p>
    <w:p w:rsidR="00D309E5" w:rsidRPr="002B3ED9" w:rsidRDefault="00D309E5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>Ball Motion: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ab/>
        <w:t>----------------</w:t>
      </w:r>
    </w:p>
    <w:p w:rsidR="002B3ED9" w:rsidRPr="002B3ED9" w:rsidRDefault="002B3ED9" w:rsidP="000D3E3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>The ball moves through the arena</w:t>
      </w:r>
      <w:r w:rsidR="00D309E5" w:rsidRPr="002B3ED9">
        <w:rPr>
          <w:rFonts w:cstheme="minorHAnsi"/>
          <w:sz w:val="28"/>
          <w:szCs w:val="28"/>
        </w:rPr>
        <w:t>, bouncin</w:t>
      </w:r>
      <w:r w:rsidRPr="002B3ED9">
        <w:rPr>
          <w:rFonts w:cstheme="minorHAnsi"/>
          <w:sz w:val="28"/>
          <w:szCs w:val="28"/>
        </w:rPr>
        <w:t xml:space="preserve">g off the boundary of the arena </w:t>
      </w:r>
      <w:r w:rsidR="00D309E5" w:rsidRPr="002B3ED9">
        <w:rPr>
          <w:rFonts w:cstheme="minorHAnsi"/>
          <w:sz w:val="28"/>
          <w:szCs w:val="28"/>
        </w:rPr>
        <w:t>according to the laws of reflection. On colliding with a</w:t>
      </w:r>
      <w:r w:rsidRPr="002B3ED9">
        <w:rPr>
          <w:rFonts w:cstheme="minorHAnsi"/>
          <w:sz w:val="28"/>
          <w:szCs w:val="28"/>
        </w:rPr>
        <w:t xml:space="preserve"> paddle, the ball's </w:t>
      </w:r>
      <w:r w:rsidR="000D3E30">
        <w:rPr>
          <w:rFonts w:cstheme="minorHAnsi"/>
          <w:sz w:val="28"/>
          <w:szCs w:val="28"/>
        </w:rPr>
        <w:t>velocity is accordingly changed</w:t>
      </w:r>
      <w:r w:rsidR="00D309E5" w:rsidRPr="002B3ED9">
        <w:rPr>
          <w:rFonts w:cstheme="minorHAnsi"/>
          <w:sz w:val="28"/>
          <w:szCs w:val="28"/>
        </w:rPr>
        <w:t>.</w:t>
      </w:r>
    </w:p>
    <w:p w:rsidR="002B3ED9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ab/>
      </w:r>
    </w:p>
    <w:p w:rsidR="00D309E5" w:rsidRPr="002B3ED9" w:rsidRDefault="008F7087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  <w:t>End o</w:t>
      </w:r>
      <w:r w:rsidR="00D309E5" w:rsidRPr="002B3ED9">
        <w:rPr>
          <w:rFonts w:cstheme="minorHAnsi"/>
          <w:sz w:val="28"/>
          <w:szCs w:val="28"/>
        </w:rPr>
        <w:t>f Game: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ab/>
        <w:t>-------------------</w:t>
      </w:r>
    </w:p>
    <w:p w:rsidR="00D309E5" w:rsidRPr="002B3ED9" w:rsidRDefault="002B3ED9" w:rsidP="00FA2A1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>The ga</w:t>
      </w:r>
      <w:r w:rsidR="000C0122">
        <w:rPr>
          <w:rFonts w:cstheme="minorHAnsi"/>
          <w:sz w:val="28"/>
          <w:szCs w:val="28"/>
        </w:rPr>
        <w:t>me ends when the ball falls pass</w:t>
      </w:r>
      <w:r w:rsidRPr="002B3ED9">
        <w:rPr>
          <w:rFonts w:cstheme="minorHAnsi"/>
          <w:sz w:val="28"/>
          <w:szCs w:val="28"/>
        </w:rPr>
        <w:t xml:space="preserve"> your paddle</w:t>
      </w:r>
      <w:r w:rsidR="00D309E5" w:rsidRPr="002B3ED9">
        <w:rPr>
          <w:rFonts w:cstheme="minorHAnsi"/>
          <w:sz w:val="28"/>
          <w:szCs w:val="28"/>
        </w:rPr>
        <w:t xml:space="preserve">. </w:t>
      </w:r>
      <w:r w:rsidR="00FA2A18">
        <w:rPr>
          <w:rFonts w:cstheme="minorHAnsi"/>
          <w:sz w:val="28"/>
          <w:szCs w:val="28"/>
        </w:rPr>
        <w:t xml:space="preserve">The user can quit the game at any time by pressing ‘control c’. 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ab/>
        <w:t>Score:</w:t>
      </w:r>
    </w:p>
    <w:p w:rsidR="00D309E5" w:rsidRPr="002B3ED9" w:rsidRDefault="00D309E5" w:rsidP="00D309E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2B3ED9">
        <w:rPr>
          <w:rFonts w:cstheme="minorHAnsi"/>
          <w:sz w:val="28"/>
          <w:szCs w:val="28"/>
        </w:rPr>
        <w:tab/>
        <w:t>---------</w:t>
      </w:r>
    </w:p>
    <w:p w:rsidR="000C0122" w:rsidRDefault="000C0122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Scoring differs at each level. For breaking each brick, the user is awarded 10 points- LEVEL 1</w:t>
      </w:r>
    </w:p>
    <w:p w:rsidR="000C0122" w:rsidRDefault="000C0122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15 points- LEVEL 2</w:t>
      </w:r>
    </w:p>
    <w:p w:rsidR="000C0122" w:rsidRDefault="000C0122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20 points- LEVEL 3</w:t>
      </w:r>
    </w:p>
    <w:p w:rsidR="000C0122" w:rsidRDefault="000C0122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30 points- LEVEL 4</w:t>
      </w:r>
    </w:p>
    <w:p w:rsidR="000C0122" w:rsidRDefault="000C0122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50 points- LEVEL 5</w:t>
      </w:r>
    </w:p>
    <w:p w:rsidR="002B3ED9" w:rsidRPr="002B3ED9" w:rsidRDefault="00A052E9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The score is updated simultaneously with each breaking brick and is displayed on the same window as the game progresses.</w:t>
      </w:r>
    </w:p>
    <w:p w:rsidR="002B3ED9" w:rsidRPr="002B3ED9" w:rsidRDefault="002B3ED9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8"/>
        </w:rPr>
      </w:pPr>
    </w:p>
    <w:p w:rsidR="00486AEB" w:rsidRPr="0077603C" w:rsidRDefault="00486AEB" w:rsidP="0077603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u w:val="single"/>
        </w:rPr>
      </w:pPr>
    </w:p>
    <w:p w:rsidR="002B3ED9" w:rsidRPr="002B3ED9" w:rsidRDefault="002B3ED9" w:rsidP="002B3ED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ind w:left="566"/>
        <w:jc w:val="both"/>
        <w:rPr>
          <w:rFonts w:cstheme="minorHAnsi"/>
          <w:sz w:val="28"/>
          <w:szCs w:val="28"/>
          <w:u w:val="single"/>
        </w:rPr>
      </w:pPr>
    </w:p>
    <w:sectPr w:rsidR="002B3ED9" w:rsidRPr="002B3ED9" w:rsidSect="006E2007">
      <w:pgSz w:w="11900" w:h="16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0000066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0000067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0000006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00000CA">
      <w:start w:val="3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00000CB">
      <w:numFmt w:val="decimal"/>
      <w:lvlText w:val="%3."/>
      <w:lvlJc w:val="left"/>
      <w:pPr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12975C41"/>
    <w:multiLevelType w:val="hybridMultilevel"/>
    <w:tmpl w:val="EC54F65A"/>
    <w:lvl w:ilvl="0" w:tplc="740EC0D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D5889"/>
    <w:multiLevelType w:val="hybridMultilevel"/>
    <w:tmpl w:val="3094F568"/>
    <w:lvl w:ilvl="0" w:tplc="01A09E6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309E5"/>
    <w:rsid w:val="00000F6F"/>
    <w:rsid w:val="0007546F"/>
    <w:rsid w:val="000C0122"/>
    <w:rsid w:val="000D3E30"/>
    <w:rsid w:val="001C713B"/>
    <w:rsid w:val="002B3ED9"/>
    <w:rsid w:val="00486AEB"/>
    <w:rsid w:val="00617199"/>
    <w:rsid w:val="006E2007"/>
    <w:rsid w:val="0070418B"/>
    <w:rsid w:val="0077603C"/>
    <w:rsid w:val="008F7087"/>
    <w:rsid w:val="00A052E9"/>
    <w:rsid w:val="00A22A85"/>
    <w:rsid w:val="00D309E5"/>
    <w:rsid w:val="00FA2A18"/>
    <w:rsid w:val="00FD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9E5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2B3ED9"/>
  </w:style>
  <w:style w:type="paragraph" w:styleId="ListParagraph">
    <w:name w:val="List Paragraph"/>
    <w:basedOn w:val="Normal"/>
    <w:uiPriority w:val="34"/>
    <w:qFormat/>
    <w:rsid w:val="002B3ED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ED9"/>
    <w:rPr>
      <w:rFonts w:ascii="Courier New" w:eastAsia="Times New Roman" w:hAnsi="Courier New" w:cs="Courier New"/>
      <w:sz w:val="20"/>
      <w:szCs w:val="20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5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337</Words>
  <Characters>1923</Characters>
  <Application>Microsoft Office Word</Application>
  <DocSecurity>0</DocSecurity>
  <Lines>16</Lines>
  <Paragraphs>4</Paragraphs>
  <ScaleCrop>false</ScaleCrop>
  <Company>Hewlett-Packard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Arkopal</cp:lastModifiedBy>
  <cp:revision>14</cp:revision>
  <dcterms:created xsi:type="dcterms:W3CDTF">2011-11-10T11:32:00Z</dcterms:created>
  <dcterms:modified xsi:type="dcterms:W3CDTF">2011-11-12T14:54:00Z</dcterms:modified>
</cp:coreProperties>
</file>